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3291A979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D01820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D01820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8AD9C20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E2281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balandžio</w:t>
      </w:r>
      <w:r w:rsidR="005D3655"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30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BBAB50B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70362FE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1AFAFE66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1EBA99FF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  <w:bookmarkStart w:id="4" w:name="_GoBack"/>
      <w:bookmarkEnd w:id="4"/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73430" w14:textId="77777777" w:rsidR="00A822CF" w:rsidRDefault="00A822CF" w:rsidP="0087691B">
      <w:pPr>
        <w:spacing w:after="0" w:line="240" w:lineRule="auto"/>
      </w:pPr>
      <w:r>
        <w:separator/>
      </w:r>
    </w:p>
  </w:endnote>
  <w:endnote w:type="continuationSeparator" w:id="0">
    <w:p w14:paraId="2506E6FD" w14:textId="77777777" w:rsidR="00A822CF" w:rsidRDefault="00A822CF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7A557" w14:textId="77777777" w:rsidR="00A822CF" w:rsidRDefault="00A822CF" w:rsidP="0087691B">
      <w:pPr>
        <w:spacing w:after="0" w:line="240" w:lineRule="auto"/>
      </w:pPr>
      <w:r>
        <w:separator/>
      </w:r>
    </w:p>
  </w:footnote>
  <w:footnote w:type="continuationSeparator" w:id="0">
    <w:p w14:paraId="226F1267" w14:textId="77777777" w:rsidR="00A822CF" w:rsidRDefault="00A822CF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E2281"/>
    <w:rsid w:val="0019395B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655"/>
    <w:rsid w:val="005D3DAF"/>
    <w:rsid w:val="005E181E"/>
    <w:rsid w:val="00603997"/>
    <w:rsid w:val="00620CAD"/>
    <w:rsid w:val="00663037"/>
    <w:rsid w:val="006817C9"/>
    <w:rsid w:val="006C6DB3"/>
    <w:rsid w:val="006D77CF"/>
    <w:rsid w:val="006F34B6"/>
    <w:rsid w:val="00726BF8"/>
    <w:rsid w:val="007842DE"/>
    <w:rsid w:val="0087691B"/>
    <w:rsid w:val="008A6510"/>
    <w:rsid w:val="008D0E14"/>
    <w:rsid w:val="008F6B13"/>
    <w:rsid w:val="00950BE1"/>
    <w:rsid w:val="00991D95"/>
    <w:rsid w:val="009C639B"/>
    <w:rsid w:val="009D5F34"/>
    <w:rsid w:val="009E0B39"/>
    <w:rsid w:val="00A05157"/>
    <w:rsid w:val="00A303B7"/>
    <w:rsid w:val="00A822CF"/>
    <w:rsid w:val="00AA7F94"/>
    <w:rsid w:val="00AB6412"/>
    <w:rsid w:val="00B121E0"/>
    <w:rsid w:val="00B1604D"/>
    <w:rsid w:val="00B4395C"/>
    <w:rsid w:val="00B70E39"/>
    <w:rsid w:val="00BF5041"/>
    <w:rsid w:val="00BF5AC2"/>
    <w:rsid w:val="00C0703D"/>
    <w:rsid w:val="00C91F92"/>
    <w:rsid w:val="00D01820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4255D"/>
    <w:rsid w:val="00F67582"/>
    <w:rsid w:val="00F71305"/>
    <w:rsid w:val="00F728FC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2970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2025-04-30T04:17:00Z</dcterms:modified>
  <cp:revision>14</cp:revision>
</cp:coreProperties>
</file>